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pełna nazwa i adres </w:t>
      </w:r>
      <w:proofErr w:type="gramStart"/>
      <w:r w:rsidRPr="008177A5">
        <w:rPr>
          <w:rFonts w:ascii="Times New Roman" w:hAnsi="Times New Roman"/>
          <w:i/>
          <w:color w:val="000000" w:themeColor="text1"/>
          <w:szCs w:val="20"/>
        </w:rPr>
        <w:t>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  <w:proofErr w:type="gramEnd"/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</w:t>
      </w:r>
      <w:proofErr w:type="gramStart"/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</w:t>
      </w:r>
      <w:proofErr w:type="gramEnd"/>
      <w:r w:rsidRPr="008177A5">
        <w:rPr>
          <w:rFonts w:ascii="Times New Roman" w:hAnsi="Times New Roman"/>
          <w:i/>
          <w:color w:val="000000" w:themeColor="text1"/>
          <w:szCs w:val="20"/>
        </w:rPr>
        <w:t>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proofErr w:type="gram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proofErr w:type="gramEnd"/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009F044" w14:textId="1EB51647" w:rsidR="008177A5" w:rsidRDefault="00B65807" w:rsidP="00215C27">
      <w:pPr>
        <w:rPr>
          <w:rFonts w:ascii="Times New Roman" w:hAnsi="Times New Roman"/>
          <w:b/>
          <w:bCs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proofErr w:type="gramStart"/>
      <w:r w:rsidRPr="008177A5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</w:t>
      </w:r>
      <w:proofErr w:type="gramEnd"/>
      <w:r w:rsidR="001A4EBD" w:rsidRPr="008177A5">
        <w:rPr>
          <w:rFonts w:ascii="Times New Roman" w:hAnsi="Times New Roman"/>
          <w:sz w:val="24"/>
          <w:u w:val="single"/>
        </w:rPr>
        <w:t xml:space="preserve">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  <w:r w:rsidR="00215C27" w:rsidRPr="00215C27">
        <w:rPr>
          <w:rFonts w:ascii="Times New Roman" w:hAnsi="Times New Roman"/>
          <w:b/>
          <w:bCs/>
          <w:color w:val="000000" w:themeColor="text1"/>
          <w:sz w:val="24"/>
        </w:rPr>
        <w:t xml:space="preserve">Budowa sieci kanalizacji sanitarnej w miejscowości </w:t>
      </w:r>
      <w:proofErr w:type="spellStart"/>
      <w:r w:rsidR="00215C27" w:rsidRPr="00215C27">
        <w:rPr>
          <w:rFonts w:ascii="Times New Roman" w:hAnsi="Times New Roman"/>
          <w:b/>
          <w:bCs/>
          <w:color w:val="000000" w:themeColor="text1"/>
          <w:sz w:val="24"/>
        </w:rPr>
        <w:t>Wietrzno</w:t>
      </w:r>
      <w:proofErr w:type="spellEnd"/>
      <w:r w:rsidR="00215C27" w:rsidRPr="00215C27">
        <w:rPr>
          <w:rFonts w:ascii="Times New Roman" w:hAnsi="Times New Roman"/>
          <w:b/>
          <w:bCs/>
          <w:color w:val="000000" w:themeColor="text1"/>
          <w:sz w:val="24"/>
        </w:rPr>
        <w:t xml:space="preserve"> – etap I</w:t>
      </w:r>
    </w:p>
    <w:p w14:paraId="3431A2F9" w14:textId="77777777" w:rsidR="00215C27" w:rsidRPr="008177A5" w:rsidRDefault="00215C27" w:rsidP="00215C27">
      <w:pPr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</w:t>
      </w:r>
      <w:proofErr w:type="gramStart"/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>…….</w:t>
      </w:r>
      <w:proofErr w:type="gramEnd"/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>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stawka </w:t>
      </w:r>
      <w:proofErr w:type="gramStart"/>
      <w:r w:rsidRPr="008177A5">
        <w:rPr>
          <w:rFonts w:ascii="Times New Roman" w:hAnsi="Times New Roman"/>
          <w:color w:val="000000" w:themeColor="text1"/>
          <w:kern w:val="2"/>
          <w:sz w:val="24"/>
        </w:rPr>
        <w:t>roboczogodziny: ….…..</w:t>
      </w:r>
      <w:proofErr w:type="gramEnd"/>
      <w:r w:rsidRPr="008177A5">
        <w:rPr>
          <w:rFonts w:ascii="Times New Roman" w:hAnsi="Times New Roman"/>
          <w:color w:val="000000" w:themeColor="text1"/>
          <w:kern w:val="2"/>
          <w:sz w:val="24"/>
        </w:rPr>
        <w:t>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koszty </w:t>
      </w:r>
      <w:proofErr w:type="gramStart"/>
      <w:r w:rsidRPr="008177A5">
        <w:rPr>
          <w:rFonts w:ascii="Times New Roman" w:hAnsi="Times New Roman"/>
          <w:color w:val="000000" w:themeColor="text1"/>
          <w:kern w:val="2"/>
          <w:sz w:val="24"/>
        </w:rPr>
        <w:t>ogólne: ….…..</w:t>
      </w:r>
      <w:proofErr w:type="gramEnd"/>
      <w:r w:rsidRPr="008177A5">
        <w:rPr>
          <w:rFonts w:ascii="Times New Roman" w:hAnsi="Times New Roman"/>
          <w:color w:val="000000" w:themeColor="text1"/>
          <w:kern w:val="2"/>
          <w:sz w:val="24"/>
        </w:rPr>
        <w:t>% (</w:t>
      </w:r>
      <w:proofErr w:type="gramStart"/>
      <w:r w:rsidRPr="008177A5">
        <w:rPr>
          <w:rFonts w:ascii="Times New Roman" w:hAnsi="Times New Roman"/>
          <w:color w:val="000000" w:themeColor="text1"/>
          <w:kern w:val="2"/>
          <w:sz w:val="24"/>
        </w:rPr>
        <w:t>od  R</w:t>
      </w:r>
      <w:proofErr w:type="gramEnd"/>
      <w:r w:rsidRPr="008177A5">
        <w:rPr>
          <w:rFonts w:ascii="Times New Roman" w:hAnsi="Times New Roman"/>
          <w:color w:val="000000" w:themeColor="text1"/>
          <w:kern w:val="2"/>
          <w:sz w:val="24"/>
        </w:rPr>
        <w:t>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</w:t>
      </w:r>
      <w:proofErr w:type="gramStart"/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….</w:t>
      </w:r>
      <w:proofErr w:type="gramEnd"/>
      <w:r w:rsidRPr="008177A5">
        <w:rPr>
          <w:rFonts w:ascii="Times New Roman" w:hAnsi="Times New Roman"/>
          <w:color w:val="000000" w:themeColor="text1"/>
          <w:kern w:val="2"/>
          <w:sz w:val="24"/>
        </w:rPr>
        <w:t>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>rękojmi za wady wynoszący …</w:t>
      </w:r>
      <w:proofErr w:type="gramStart"/>
      <w:r w:rsidRPr="008177A5">
        <w:rPr>
          <w:rFonts w:ascii="Times New Roman" w:hAnsi="Times New Roman"/>
          <w:b/>
          <w:color w:val="000000" w:themeColor="text1"/>
          <w:sz w:val="24"/>
        </w:rPr>
        <w:t>…….</w:t>
      </w:r>
      <w:proofErr w:type="gramEnd"/>
      <w:r w:rsidRPr="008177A5">
        <w:rPr>
          <w:rFonts w:ascii="Times New Roman" w:hAnsi="Times New Roman"/>
          <w:b/>
          <w:color w:val="000000" w:themeColor="text1"/>
          <w:sz w:val="24"/>
        </w:rPr>
        <w:t xml:space="preserve">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proofErr w:type="gramStart"/>
      <w:r w:rsidRPr="008177A5">
        <w:rPr>
          <w:rFonts w:ascii="Times New Roman" w:hAnsi="Times New Roman"/>
          <w:color w:val="000000" w:themeColor="text1"/>
          <w:sz w:val="24"/>
        </w:rPr>
        <w:t xml:space="preserve">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</w:t>
      </w:r>
      <w:proofErr w:type="gramEnd"/>
      <w:r w:rsidR="00D34406">
        <w:rPr>
          <w:rFonts w:ascii="Times New Roman" w:hAnsi="Times New Roman"/>
          <w:color w:val="000000" w:themeColor="text1"/>
          <w:sz w:val="24"/>
        </w:rPr>
        <w:t xml:space="preserve">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przedsiębiorstw w rozumieniu Załącznika nr 1 do Rozporządzenia Komisji (</w:t>
      </w:r>
      <w:proofErr w:type="gramStart"/>
      <w:r w:rsidRPr="008177A5">
        <w:rPr>
          <w:rFonts w:ascii="Times New Roman" w:hAnsi="Times New Roman"/>
          <w:color w:val="000000" w:themeColor="text1"/>
          <w:sz w:val="24"/>
        </w:rPr>
        <w:t xml:space="preserve">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</w:t>
      </w:r>
      <w:proofErr w:type="gramEnd"/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801BB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3682" w14:textId="77777777" w:rsidR="00E52602" w:rsidRDefault="00E52602">
      <w:r>
        <w:separator/>
      </w:r>
    </w:p>
  </w:endnote>
  <w:endnote w:type="continuationSeparator" w:id="0">
    <w:p w14:paraId="3E70E201" w14:textId="77777777" w:rsidR="00E52602" w:rsidRDefault="00E5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7277C" w14:textId="77777777" w:rsidR="00E52602" w:rsidRDefault="00E52602">
      <w:r>
        <w:separator/>
      </w:r>
    </w:p>
  </w:footnote>
  <w:footnote w:type="continuationSeparator" w:id="0">
    <w:p w14:paraId="5E7A5451" w14:textId="77777777" w:rsidR="00E52602" w:rsidRDefault="00E52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34697" w14:textId="77777777" w:rsidR="00190CB5" w:rsidRPr="00BD4ECB" w:rsidRDefault="00190CB5" w:rsidP="00190CB5">
    <w:pPr>
      <w:rPr>
        <w:rFonts w:ascii="Times New Roman" w:hAnsi="Times New Roman"/>
        <w:bCs/>
      </w:rPr>
    </w:pPr>
    <w:r w:rsidRPr="00BD4ECB">
      <w:rPr>
        <w:rFonts w:ascii="Times New Roman" w:hAnsi="Times New Roman"/>
      </w:rPr>
      <w:t>I.271.20.2025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52</cp:revision>
  <cp:lastPrinted>2021-06-09T11:39:00Z</cp:lastPrinted>
  <dcterms:created xsi:type="dcterms:W3CDTF">2020-07-07T11:23:00Z</dcterms:created>
  <dcterms:modified xsi:type="dcterms:W3CDTF">2025-10-08T09:07:00Z</dcterms:modified>
</cp:coreProperties>
</file>